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2A3D7" w14:textId="53E8463D" w:rsidR="001D11C5" w:rsidRPr="008E1D84" w:rsidRDefault="00D25A42" w:rsidP="001D11C5">
      <w:pPr>
        <w:pStyle w:val="Nagwek"/>
        <w:outlineLvl w:val="0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ZP</w:t>
      </w:r>
      <w:r w:rsidR="00BD3BF6">
        <w:rPr>
          <w:rFonts w:ascii="Times New Roman" w:hAnsi="Times New Roman"/>
          <w:b/>
          <w:color w:val="000000" w:themeColor="text1"/>
          <w:szCs w:val="20"/>
        </w:rPr>
        <w:t>FZ</w:t>
      </w:r>
      <w:r w:rsidRPr="008E1D84">
        <w:rPr>
          <w:rFonts w:ascii="Times New Roman" w:hAnsi="Times New Roman"/>
          <w:b/>
          <w:color w:val="000000" w:themeColor="text1"/>
          <w:szCs w:val="20"/>
        </w:rPr>
        <w:t>.271.</w:t>
      </w:r>
      <w:r w:rsidR="004612CB">
        <w:rPr>
          <w:rFonts w:ascii="Times New Roman" w:hAnsi="Times New Roman"/>
          <w:b/>
          <w:color w:val="000000" w:themeColor="text1"/>
          <w:szCs w:val="20"/>
        </w:rPr>
        <w:t>2</w:t>
      </w:r>
      <w:r w:rsidRPr="008E1D84">
        <w:rPr>
          <w:rFonts w:ascii="Times New Roman" w:hAnsi="Times New Roman"/>
          <w:b/>
          <w:color w:val="000000" w:themeColor="text1"/>
          <w:szCs w:val="20"/>
        </w:rPr>
        <w:t>.202</w:t>
      </w:r>
      <w:r w:rsidR="004612CB">
        <w:rPr>
          <w:rFonts w:ascii="Times New Roman" w:hAnsi="Times New Roman"/>
          <w:b/>
          <w:color w:val="000000" w:themeColor="text1"/>
          <w:szCs w:val="20"/>
        </w:rPr>
        <w:t>6</w:t>
      </w:r>
    </w:p>
    <w:p w14:paraId="41641F49" w14:textId="77777777" w:rsidR="00B65807" w:rsidRPr="008E1D84" w:rsidRDefault="00374A69" w:rsidP="00D25A42">
      <w:pPr>
        <w:pStyle w:val="tekstdokumentu"/>
        <w:rPr>
          <w:rFonts w:ascii="Times New Roman" w:hAnsi="Times New Roman"/>
        </w:rPr>
      </w:pPr>
      <w:r w:rsidRPr="008E1D84">
        <w:rPr>
          <w:rFonts w:ascii="Times New Roman" w:hAnsi="Times New Roman"/>
        </w:rPr>
        <w:t xml:space="preserve">załącznik nr </w:t>
      </w:r>
      <w:r w:rsidR="00853BA1" w:rsidRPr="008E1D84">
        <w:rPr>
          <w:rFonts w:ascii="Times New Roman" w:hAnsi="Times New Roman"/>
        </w:rPr>
        <w:t>1</w:t>
      </w:r>
      <w:r w:rsidR="00B65807" w:rsidRPr="008E1D84">
        <w:rPr>
          <w:rFonts w:ascii="Times New Roman" w:hAnsi="Times New Roman"/>
        </w:rPr>
        <w:t xml:space="preserve"> do S</w:t>
      </w:r>
      <w:r w:rsidR="005551A5" w:rsidRPr="008E1D84">
        <w:rPr>
          <w:rFonts w:ascii="Times New Roman" w:hAnsi="Times New Roman"/>
        </w:rPr>
        <w:t>W</w:t>
      </w:r>
      <w:r w:rsidR="00B65807" w:rsidRPr="008E1D84">
        <w:rPr>
          <w:rFonts w:ascii="Times New Roman" w:hAnsi="Times New Roman"/>
        </w:rPr>
        <w:t>Z</w:t>
      </w:r>
    </w:p>
    <w:p w14:paraId="3911057E" w14:textId="77777777" w:rsidR="00B65807" w:rsidRPr="008E1D84" w:rsidRDefault="00B65807" w:rsidP="007F5FA6">
      <w:pPr>
        <w:jc w:val="center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FORMULARZ OFERTOWY</w:t>
      </w:r>
    </w:p>
    <w:p w14:paraId="5D0C81AC" w14:textId="77777777" w:rsidR="00B65807" w:rsidRPr="008E1D84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43D78797" w14:textId="77777777" w:rsidR="00B65807" w:rsidRPr="008E1D84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3E79791B" w14:textId="77777777" w:rsidR="00B65807" w:rsidRPr="008E1D84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>(pełna nazwa i adres Wykonawcy)*</w:t>
      </w:r>
    </w:p>
    <w:p w14:paraId="5527E510" w14:textId="77777777" w:rsidR="00B65807" w:rsidRPr="008E1D84" w:rsidRDefault="00B65807" w:rsidP="007F5FA6">
      <w:pPr>
        <w:tabs>
          <w:tab w:val="center" w:pos="4820"/>
        </w:tabs>
        <w:jc w:val="center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768B71FF" w14:textId="77777777" w:rsidR="00A251D0" w:rsidRDefault="00A251D0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>
        <w:rPr>
          <w:rFonts w:ascii="Times New Roman" w:hAnsi="Times New Roman"/>
          <w:color w:val="000000" w:themeColor="text1"/>
          <w:szCs w:val="20"/>
          <w:lang w:val="en-US"/>
        </w:rPr>
        <w:t>Województwo ……………………………………………..</w:t>
      </w:r>
    </w:p>
    <w:p w14:paraId="5EA14603" w14:textId="77777777" w:rsidR="00853BA1" w:rsidRPr="008E1D84" w:rsidRDefault="00B65807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8E1D84">
        <w:rPr>
          <w:rFonts w:ascii="Times New Roman" w:hAnsi="Times New Roman"/>
          <w:color w:val="000000" w:themeColor="text1"/>
          <w:szCs w:val="20"/>
          <w:lang w:val="en-US"/>
        </w:rPr>
        <w:t>REGON</w:t>
      </w:r>
      <w:r w:rsidRPr="008E1D84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6C07BD06" w14:textId="77777777" w:rsidR="00B65807" w:rsidRPr="008E1D84" w:rsidRDefault="00B65807" w:rsidP="00853BA1">
      <w:pPr>
        <w:tabs>
          <w:tab w:val="left" w:leader="dot" w:pos="4820"/>
          <w:tab w:val="righ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8E1D84">
        <w:rPr>
          <w:rFonts w:ascii="Times New Roman" w:hAnsi="Times New Roman"/>
          <w:color w:val="000000" w:themeColor="text1"/>
          <w:szCs w:val="20"/>
          <w:lang w:val="en-US"/>
        </w:rPr>
        <w:t>NIP</w:t>
      </w:r>
      <w:r w:rsidRPr="008E1D84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7FEB8A82" w14:textId="77777777" w:rsidR="00853BA1" w:rsidRPr="008E1D84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8E1D84">
        <w:rPr>
          <w:rFonts w:ascii="Times New Roman" w:hAnsi="Times New Roman"/>
          <w:color w:val="000000" w:themeColor="text1"/>
          <w:szCs w:val="20"/>
          <w:lang w:val="en-US"/>
        </w:rPr>
        <w:t>tel.</w:t>
      </w:r>
      <w:r w:rsidRPr="008E1D84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0A2D9CD5" w14:textId="77777777" w:rsidR="00853BA1" w:rsidRPr="008E1D84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8E1D84">
        <w:rPr>
          <w:rFonts w:ascii="Times New Roman" w:hAnsi="Times New Roman"/>
          <w:color w:val="000000" w:themeColor="text1"/>
          <w:szCs w:val="20"/>
          <w:lang w:val="en-US"/>
        </w:rPr>
        <w:t>fax.</w:t>
      </w:r>
      <w:r w:rsidRPr="008E1D84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12E657BF" w14:textId="77777777" w:rsidR="00B65807" w:rsidRPr="008E1D84" w:rsidRDefault="00B65807" w:rsidP="00853BA1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color w:val="000000" w:themeColor="text1"/>
          <w:szCs w:val="20"/>
          <w:lang w:val="en-US"/>
        </w:rPr>
      </w:pPr>
      <w:r w:rsidRPr="008E1D84">
        <w:rPr>
          <w:rFonts w:ascii="Times New Roman" w:hAnsi="Times New Roman"/>
          <w:color w:val="000000" w:themeColor="text1"/>
          <w:szCs w:val="20"/>
          <w:lang w:val="en-US"/>
        </w:rPr>
        <w:t>adres e-mail</w:t>
      </w:r>
      <w:r w:rsidRPr="008E1D84">
        <w:rPr>
          <w:rFonts w:ascii="Times New Roman" w:hAnsi="Times New Roman"/>
          <w:color w:val="000000" w:themeColor="text1"/>
          <w:szCs w:val="20"/>
          <w:lang w:val="en-US"/>
        </w:rPr>
        <w:tab/>
      </w:r>
    </w:p>
    <w:p w14:paraId="6158F8B8" w14:textId="77777777" w:rsidR="009B3D4B" w:rsidRDefault="009B3D4B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Cs w:val="20"/>
        </w:rPr>
      </w:pPr>
    </w:p>
    <w:p w14:paraId="699D2704" w14:textId="77777777" w:rsidR="00A251D0" w:rsidRPr="00A251D0" w:rsidRDefault="00A251D0" w:rsidP="00851882">
      <w:pPr>
        <w:tabs>
          <w:tab w:val="left" w:leader="dot" w:pos="2793"/>
          <w:tab w:val="left" w:leader="dot" w:pos="5301"/>
          <w:tab w:val="left" w:leader="dot" w:pos="9072"/>
        </w:tabs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Rodzaj wykonawcy*: mikroprzedsiębiorstwo, małe przedsiębiorstwo, średnie przedsiębiorstwo, jednoosobowa działalność gospodarcza, osoba fizyczna nieprowadząca działalności gospodarczej, inny rodzaj (jaki?)…………………………….</w:t>
      </w:r>
    </w:p>
    <w:p w14:paraId="4CEEACC1" w14:textId="77777777" w:rsidR="00F00D2B" w:rsidRPr="008E1D84" w:rsidRDefault="00A251D0" w:rsidP="007F5FA6">
      <w:pPr>
        <w:rPr>
          <w:rFonts w:ascii="Times New Roman" w:hAnsi="Times New Roman"/>
          <w:color w:val="000000" w:themeColor="text1"/>
          <w:szCs w:val="20"/>
          <w:lang w:val="de-CH"/>
        </w:rPr>
      </w:pPr>
      <w:r>
        <w:rPr>
          <w:rFonts w:ascii="Times New Roman" w:hAnsi="Times New Roman"/>
          <w:color w:val="000000" w:themeColor="text1"/>
          <w:szCs w:val="20"/>
          <w:lang w:val="de-CH"/>
        </w:rPr>
        <w:t>*-odpowiednie podkreślić</w:t>
      </w:r>
    </w:p>
    <w:p w14:paraId="7B663BF4" w14:textId="77777777" w:rsidR="001D11C5" w:rsidRPr="008E1D84" w:rsidRDefault="00B65807" w:rsidP="001A4EBD">
      <w:pPr>
        <w:rPr>
          <w:rFonts w:ascii="Times New Roman" w:hAnsi="Times New Roman"/>
        </w:rPr>
      </w:pPr>
      <w:r w:rsidRPr="008E1D84">
        <w:rPr>
          <w:rFonts w:ascii="Times New Roman" w:hAnsi="Times New Roman"/>
          <w:color w:val="000000" w:themeColor="text1"/>
          <w:szCs w:val="20"/>
        </w:rPr>
        <w:t>W odpowiedzi na ogłoszenie o zamówieniu</w:t>
      </w:r>
      <w:r w:rsidR="00C970E4" w:rsidRPr="008E1D84">
        <w:rPr>
          <w:rFonts w:ascii="Times New Roman" w:hAnsi="Times New Roman"/>
          <w:color w:val="000000" w:themeColor="text1"/>
          <w:szCs w:val="20"/>
        </w:rPr>
        <w:t>,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dla postępowania o udzielenie zamówienia publicznego, prowadzonego </w:t>
      </w:r>
      <w:r w:rsidR="001A4EBD" w:rsidRPr="008E1D84">
        <w:rPr>
          <w:rFonts w:ascii="Times New Roman" w:hAnsi="Times New Roman"/>
        </w:rPr>
        <w:t xml:space="preserve"> </w:t>
      </w:r>
      <w:r w:rsidR="001A4EBD" w:rsidRPr="008E1D84">
        <w:rPr>
          <w:rFonts w:ascii="Times New Roman" w:hAnsi="Times New Roman"/>
          <w:u w:val="single"/>
        </w:rPr>
        <w:t>w trybie podstawowym, na podstawie art. 275 pkt. 1)</w:t>
      </w:r>
      <w:r w:rsidR="001A4EBD" w:rsidRPr="008E1D84">
        <w:rPr>
          <w:rFonts w:ascii="Times New Roman" w:hAnsi="Times New Roman"/>
        </w:rPr>
        <w:t xml:space="preserve"> ustawy z dnia 11 września 2019 roku - Prawo zamówień publicznych dla zadania: </w:t>
      </w:r>
    </w:p>
    <w:p w14:paraId="1C1709A9" w14:textId="77777777" w:rsidR="001A4EBD" w:rsidRPr="008E1D84" w:rsidRDefault="001A4EBD" w:rsidP="001A4EBD">
      <w:pPr>
        <w:rPr>
          <w:rFonts w:ascii="Times New Roman" w:hAnsi="Times New Roman"/>
          <w:b/>
          <w:color w:val="000000" w:themeColor="text1"/>
          <w:szCs w:val="20"/>
        </w:rPr>
      </w:pPr>
    </w:p>
    <w:p w14:paraId="3ADA6259" w14:textId="34C542B2" w:rsidR="001D11C5" w:rsidRPr="008E1D84" w:rsidRDefault="001E056C" w:rsidP="00F520A1">
      <w:pPr>
        <w:jc w:val="center"/>
        <w:rPr>
          <w:rFonts w:ascii="Times New Roman" w:eastAsiaTheme="minorHAnsi" w:hAnsi="Times New Roman"/>
          <w:b/>
          <w:szCs w:val="20"/>
        </w:rPr>
      </w:pPr>
      <w:r w:rsidRPr="001E056C">
        <w:rPr>
          <w:rFonts w:ascii="Times New Roman" w:eastAsiaTheme="minorHAnsi" w:hAnsi="Times New Roman"/>
          <w:b/>
          <w:szCs w:val="20"/>
        </w:rPr>
        <w:t>„</w:t>
      </w:r>
      <w:r w:rsidR="004612CB" w:rsidRPr="004612CB">
        <w:rPr>
          <w:rFonts w:ascii="Times New Roman" w:eastAsiaTheme="minorHAnsi" w:hAnsi="Times New Roman"/>
          <w:b/>
          <w:szCs w:val="20"/>
        </w:rPr>
        <w:t>Rozbudowa odcinka drogi gminnej nr 114406E w miejscowości Strachanów</w:t>
      </w:r>
      <w:r w:rsidR="005D1532" w:rsidRPr="005D1532">
        <w:rPr>
          <w:rFonts w:ascii="Times New Roman" w:eastAsiaTheme="minorHAnsi" w:hAnsi="Times New Roman"/>
          <w:b/>
          <w:szCs w:val="20"/>
        </w:rPr>
        <w:t>"</w:t>
      </w:r>
    </w:p>
    <w:p w14:paraId="66FBD4E2" w14:textId="77777777" w:rsidR="00037806" w:rsidRPr="008E1D84" w:rsidRDefault="00037806" w:rsidP="007F5FA6">
      <w:pPr>
        <w:rPr>
          <w:rFonts w:ascii="Times New Roman" w:hAnsi="Times New Roman"/>
          <w:color w:val="000000" w:themeColor="text1"/>
          <w:szCs w:val="20"/>
        </w:rPr>
      </w:pPr>
    </w:p>
    <w:p w14:paraId="6622D929" w14:textId="77777777" w:rsidR="00302983" w:rsidRPr="008E1D84" w:rsidRDefault="003F0077" w:rsidP="007F5FA6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lang w:eastAsia="pl-PL"/>
        </w:rPr>
        <w:t xml:space="preserve">Oferujemy wykonanie całości przedmiotu zamówienia za wynagrodzenie ryczałtowe brutto -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Cenę brutto oferty </w:t>
      </w:r>
      <w:r w:rsidRPr="008E1D84">
        <w:rPr>
          <w:rFonts w:ascii="Times New Roman" w:hAnsi="Times New Roman"/>
          <w:color w:val="000000" w:themeColor="text1"/>
          <w:kern w:val="2"/>
        </w:rPr>
        <w:t>w wysokości</w:t>
      </w:r>
      <w:r w:rsidRPr="008E1D84">
        <w:rPr>
          <w:rFonts w:ascii="Times New Roman" w:hAnsi="Times New Roman"/>
          <w:b/>
          <w:color w:val="000000" w:themeColor="text1"/>
          <w:kern w:val="2"/>
        </w:rPr>
        <w:t xml:space="preserve"> ………………………………………….. zł brutto</w:t>
      </w:r>
      <w:r w:rsidRPr="008E1D84">
        <w:rPr>
          <w:rFonts w:ascii="Times New Roman" w:hAnsi="Times New Roman"/>
          <w:color w:val="000000" w:themeColor="text1"/>
          <w:kern w:val="2"/>
        </w:rPr>
        <w:t xml:space="preserve"> (słownie złotych ………………………………………………………), </w:t>
      </w:r>
      <w:r w:rsidR="0071479E">
        <w:rPr>
          <w:rFonts w:ascii="Times New Roman" w:hAnsi="Times New Roman"/>
          <w:color w:val="000000" w:themeColor="text1"/>
          <w:kern w:val="2"/>
        </w:rPr>
        <w:t>w tym wartość netto w wysokości ………………………………………. zł oraz n</w:t>
      </w:r>
      <w:r w:rsidRPr="008E1D84">
        <w:rPr>
          <w:rFonts w:ascii="Times New Roman" w:hAnsi="Times New Roman"/>
          <w:color w:val="000000" w:themeColor="text1"/>
          <w:kern w:val="2"/>
        </w:rPr>
        <w:t>ależny podatek VAT zgodnie z obowiązującymi przepisami</w:t>
      </w:r>
      <w:r w:rsidR="007C156C">
        <w:rPr>
          <w:rFonts w:ascii="Times New Roman" w:hAnsi="Times New Roman"/>
          <w:color w:val="000000" w:themeColor="text1"/>
          <w:kern w:val="2"/>
        </w:rPr>
        <w:t xml:space="preserve"> w wysokości …………………………. zł</w:t>
      </w:r>
    </w:p>
    <w:p w14:paraId="61F1EBC9" w14:textId="77777777" w:rsidR="00C665E6" w:rsidRPr="008E1D84" w:rsidRDefault="00C665E6" w:rsidP="001A4EBD">
      <w:pPr>
        <w:tabs>
          <w:tab w:val="left" w:pos="426"/>
          <w:tab w:val="right" w:leader="dot" w:pos="9633"/>
        </w:tabs>
        <w:rPr>
          <w:rFonts w:ascii="Times New Roman" w:hAnsi="Times New Roman"/>
          <w:color w:val="000000" w:themeColor="text1"/>
          <w:lang w:eastAsia="pl-PL"/>
        </w:rPr>
      </w:pPr>
    </w:p>
    <w:p w14:paraId="18EF5B75" w14:textId="77777777" w:rsidR="00F00D2B" w:rsidRPr="008E1D84" w:rsidRDefault="00F00D2B" w:rsidP="003C00B3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Oferujemy</w:t>
      </w:r>
      <w:r w:rsidR="00E05568" w:rsidRPr="008E1D84">
        <w:rPr>
          <w:rFonts w:ascii="Times New Roman" w:hAnsi="Times New Roman"/>
          <w:b/>
          <w:color w:val="000000" w:themeColor="text1"/>
          <w:szCs w:val="20"/>
        </w:rPr>
        <w:t>,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 na </w:t>
      </w:r>
      <w:r w:rsidR="00DE431E" w:rsidRPr="008E1D84">
        <w:rPr>
          <w:rFonts w:ascii="Times New Roman" w:hAnsi="Times New Roman"/>
          <w:b/>
          <w:color w:val="000000" w:themeColor="text1"/>
          <w:szCs w:val="20"/>
        </w:rPr>
        <w:t>wykonane</w:t>
      </w:r>
      <w:r w:rsidR="000772C0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="002624BD" w:rsidRPr="008E1D84">
        <w:rPr>
          <w:rFonts w:ascii="Times New Roman" w:hAnsi="Times New Roman"/>
          <w:b/>
          <w:color w:val="000000" w:themeColor="text1"/>
          <w:szCs w:val="20"/>
        </w:rPr>
        <w:t xml:space="preserve">roboty budowlane 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okres gwarancji za wady wynoszący ……….. 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(należy wskazać w 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miesiącach 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 xml:space="preserve">oferowany 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okres gwarancji i</w:t>
      </w:r>
      <w:r w:rsidR="00F2663F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 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rękojmi za</w:t>
      </w:r>
      <w:r w:rsidR="00373C9F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 </w:t>
      </w:r>
      <w:r w:rsidR="003B134C"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wady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  <w:lang w:eastAsia="pl-PL"/>
        </w:rPr>
        <w:t>)</w:t>
      </w:r>
      <w:r w:rsidR="003B134C" w:rsidRPr="008E1D84">
        <w:rPr>
          <w:rFonts w:ascii="Times New Roman" w:hAnsi="Times New Roman"/>
          <w:b/>
          <w:color w:val="000000" w:themeColor="text1"/>
          <w:szCs w:val="20"/>
          <w:lang w:eastAsia="pl-PL"/>
        </w:rPr>
        <w:t xml:space="preserve"> miesięcy </w:t>
      </w:r>
      <w:r w:rsidR="003B134C" w:rsidRPr="008E1D84">
        <w:rPr>
          <w:rFonts w:ascii="Times New Roman" w:hAnsi="Times New Roman"/>
          <w:b/>
          <w:color w:val="000000" w:themeColor="text1"/>
          <w:kern w:val="2"/>
          <w:szCs w:val="20"/>
        </w:rPr>
        <w:t xml:space="preserve">od daty końcowego odbioru </w:t>
      </w:r>
      <w:r w:rsidR="00455FD9" w:rsidRPr="008E1D84">
        <w:rPr>
          <w:rFonts w:ascii="Times New Roman" w:hAnsi="Times New Roman"/>
          <w:b/>
          <w:color w:val="000000" w:themeColor="text1"/>
          <w:kern w:val="2"/>
          <w:szCs w:val="20"/>
        </w:rPr>
        <w:t>robót</w:t>
      </w:r>
      <w:r w:rsidR="004F1B82" w:rsidRPr="008E1D84">
        <w:rPr>
          <w:rFonts w:ascii="Times New Roman" w:hAnsi="Times New Roman"/>
          <w:b/>
          <w:color w:val="000000" w:themeColor="text1"/>
          <w:kern w:val="2"/>
          <w:szCs w:val="20"/>
        </w:rPr>
        <w:t>.</w:t>
      </w:r>
    </w:p>
    <w:p w14:paraId="31945E63" w14:textId="77777777" w:rsidR="0022116E" w:rsidRPr="008E1D84" w:rsidRDefault="0022116E" w:rsidP="003F0077">
      <w:pPr>
        <w:tabs>
          <w:tab w:val="left" w:pos="426"/>
          <w:tab w:val="left" w:leader="dot" w:pos="5757"/>
          <w:tab w:val="right" w:leader="dot" w:pos="9633"/>
        </w:tabs>
        <w:ind w:left="426"/>
        <w:rPr>
          <w:rFonts w:ascii="Times New Roman" w:hAnsi="Times New Roman"/>
          <w:color w:val="000000" w:themeColor="text1"/>
          <w:szCs w:val="20"/>
        </w:rPr>
      </w:pPr>
    </w:p>
    <w:p w14:paraId="23F5CF5D" w14:textId="77777777" w:rsidR="00B65807" w:rsidRPr="008E1D84" w:rsidRDefault="00AA5A4E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Oświadczamy, że zamówienie realizować będziemy: sami/z udziałem podwykonawcy-ów</w:t>
      </w:r>
      <w:r w:rsidRPr="008E1D84">
        <w:rPr>
          <w:rFonts w:ascii="Times New Roman" w:hAnsi="Times New Roman"/>
          <w:b/>
          <w:color w:val="000000" w:themeColor="text1"/>
          <w:szCs w:val="20"/>
        </w:rPr>
        <w:t>**</w:t>
      </w:r>
    </w:p>
    <w:p w14:paraId="2820DCA2" w14:textId="77777777" w:rsidR="00B65807" w:rsidRPr="008E1D84" w:rsidRDefault="00AA5A4E" w:rsidP="007F5FA6">
      <w:pPr>
        <w:ind w:left="360"/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E1D84">
        <w:rPr>
          <w:rFonts w:ascii="Times New Roman" w:hAnsi="Times New Roman"/>
          <w:i/>
          <w:color w:val="000000" w:themeColor="text1"/>
          <w:sz w:val="18"/>
          <w:szCs w:val="18"/>
        </w:rPr>
        <w:t xml:space="preserve"> o ile są znani</w:t>
      </w:r>
      <w:r w:rsidRPr="008E1D84">
        <w:rPr>
          <w:rFonts w:ascii="Times New Roman" w:hAnsi="Times New Roman"/>
          <w:i/>
          <w:color w:val="000000" w:themeColor="text1"/>
          <w:sz w:val="18"/>
          <w:szCs w:val="18"/>
        </w:rPr>
        <w:t>)</w:t>
      </w:r>
    </w:p>
    <w:p w14:paraId="0FBCEF06" w14:textId="77777777" w:rsidR="00DD42D6" w:rsidRPr="008E1D84" w:rsidRDefault="00DD42D6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lastRenderedPageBreak/>
        <w:tab/>
      </w:r>
    </w:p>
    <w:p w14:paraId="5E2A672F" w14:textId="77777777" w:rsidR="0083030E" w:rsidRPr="008E1D84" w:rsidRDefault="0083030E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1BC56425" w14:textId="77777777" w:rsidR="00C75A6B" w:rsidRPr="008E1D84" w:rsidRDefault="001A6F01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7E9FB2C2" w14:textId="77777777" w:rsidR="00936580" w:rsidRPr="008E1D84" w:rsidRDefault="001A6F01" w:rsidP="000754DB">
      <w:pPr>
        <w:tabs>
          <w:tab w:val="right" w:leader="dot" w:pos="9072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4F99BC14" w14:textId="77777777" w:rsidR="003F0077" w:rsidRPr="008E1D84" w:rsidRDefault="003F0077" w:rsidP="003F0077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57D131FE" w14:textId="77777777" w:rsidR="003F0077" w:rsidRPr="008E1D84" w:rsidRDefault="003F0077" w:rsidP="003F0077">
      <w:pPr>
        <w:tabs>
          <w:tab w:val="right" w:leader="dot" w:pos="9633"/>
        </w:tabs>
        <w:ind w:left="357"/>
        <w:rPr>
          <w:rFonts w:ascii="Times New Roman" w:hAnsi="Times New Roman"/>
          <w:color w:val="000000" w:themeColor="text1"/>
          <w:szCs w:val="20"/>
        </w:rPr>
      </w:pPr>
    </w:p>
    <w:p w14:paraId="0F77B83D" w14:textId="77777777" w:rsidR="00F51262" w:rsidRPr="008E1D84" w:rsidRDefault="00F51262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Składając ofertę oświadczamy, że:</w:t>
      </w:r>
    </w:p>
    <w:p w14:paraId="7EE3C343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zapoznaliśmy się i w pełni oraz bez żadnych zastrzeżeń akceptujemy treść Specyfikacji Warunków Zamówienia, zwanej w dalszej treści S</w:t>
      </w:r>
      <w:r w:rsidR="00853BA1" w:rsidRPr="008E1D84">
        <w:rPr>
          <w:rFonts w:ascii="Times New Roman" w:hAnsi="Times New Roman"/>
          <w:color w:val="000000" w:themeColor="text1"/>
          <w:szCs w:val="20"/>
        </w:rPr>
        <w:t>WZ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wraz z załącznikami, z wyjaśnieniami i zmianami,</w:t>
      </w:r>
    </w:p>
    <w:p w14:paraId="02C6F002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oferujemy wykonanie przedmiotu zamówienia zgodnie z warunkami zapisanymi w SWZ i załącznikach do S</w:t>
      </w:r>
      <w:r w:rsidR="00853BA1" w:rsidRPr="008E1D84">
        <w:rPr>
          <w:rFonts w:ascii="Times New Roman" w:hAnsi="Times New Roman"/>
          <w:color w:val="000000" w:themeColor="text1"/>
          <w:szCs w:val="20"/>
        </w:rPr>
        <w:t>WZ</w:t>
      </w:r>
      <w:r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24F22A36" w14:textId="65BF8AB9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 pełni i bez żadnych zastrzeżeń akceptujemy warunki um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ów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na wykonanie zamówienia zapisane w</w:t>
      </w:r>
      <w:r w:rsidR="009B6FA8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SWZ wraz z załącznikami i w przypadku wyboru naszej oferty zobowiązujemy się</w:t>
      </w:r>
      <w:r w:rsidR="007048D6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do zawarcia um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ów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na proponowanych w ni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ch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warunkach, w miejscu i terminie wskazanym przez Zamawiającego,</w:t>
      </w:r>
    </w:p>
    <w:p w14:paraId="794A16E8" w14:textId="77777777" w:rsidR="00B65807" w:rsidRPr="008E1D84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2A5DC974" w14:textId="77777777" w:rsidR="00B65807" w:rsidRPr="008E1D84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we wskaza</w:t>
      </w:r>
      <w:r w:rsidR="000007BF" w:rsidRPr="008E1D84">
        <w:rPr>
          <w:rFonts w:ascii="Times New Roman" w:hAnsi="Times New Roman"/>
          <w:color w:val="000000" w:themeColor="text1"/>
          <w:szCs w:val="20"/>
        </w:rPr>
        <w:t>n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ej</w:t>
      </w:r>
      <w:r w:rsidR="001A4EBD" w:rsidRPr="008E1D84">
        <w:rPr>
          <w:rFonts w:ascii="Times New Roman" w:hAnsi="Times New Roman"/>
          <w:color w:val="000000" w:themeColor="text1"/>
          <w:szCs w:val="20"/>
        </w:rPr>
        <w:t xml:space="preserve"> 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powyżej </w:t>
      </w:r>
      <w:r w:rsidR="00DD42D6" w:rsidRPr="008E1D84">
        <w:rPr>
          <w:rFonts w:ascii="Times New Roman" w:hAnsi="Times New Roman"/>
          <w:b/>
          <w:color w:val="000000" w:themeColor="text1"/>
          <w:szCs w:val="20"/>
        </w:rPr>
        <w:t xml:space="preserve">Cenie </w:t>
      </w:r>
      <w:r w:rsidR="00C76753" w:rsidRPr="008E1D84">
        <w:rPr>
          <w:rFonts w:ascii="Times New Roman" w:hAnsi="Times New Roman"/>
          <w:b/>
          <w:color w:val="000000" w:themeColor="text1"/>
          <w:szCs w:val="20"/>
        </w:rPr>
        <w:t>brutto oferty</w:t>
      </w:r>
      <w:r w:rsidR="001A4EBD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Pr="008E1D84">
        <w:rPr>
          <w:rFonts w:ascii="Times New Roman" w:eastAsia="MS Mincho" w:hAnsi="Times New Roman"/>
          <w:color w:val="000000" w:themeColor="text1"/>
          <w:szCs w:val="20"/>
        </w:rPr>
        <w:t xml:space="preserve">uwzględniliśmy wszystkie </w:t>
      </w:r>
      <w:r w:rsidRPr="008E1D84">
        <w:rPr>
          <w:rFonts w:ascii="Times New Roman" w:hAnsi="Times New Roman"/>
          <w:color w:val="000000" w:themeColor="text1"/>
          <w:szCs w:val="20"/>
        </w:rPr>
        <w:t>koszty bezpośrednie i pośrednie, jakie uważamy za niezbędne do</w:t>
      </w:r>
      <w:r w:rsidR="00E21AAE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poniesienia dla</w:t>
      </w:r>
      <w:r w:rsidR="00EC4757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E1D84">
        <w:rPr>
          <w:rFonts w:ascii="Times New Roman" w:eastAsia="MS Mincho" w:hAnsi="Times New Roman"/>
          <w:color w:val="000000" w:themeColor="text1"/>
          <w:szCs w:val="20"/>
        </w:rPr>
        <w:t>W </w:t>
      </w:r>
      <w:r w:rsidR="009B6FA8">
        <w:rPr>
          <w:rFonts w:ascii="Times New Roman" w:eastAsia="MS Mincho" w:hAnsi="Times New Roman"/>
          <w:b/>
          <w:color w:val="000000" w:themeColor="text1"/>
          <w:szCs w:val="20"/>
        </w:rPr>
        <w:t>C</w:t>
      </w:r>
      <w:r w:rsidR="00DD42D6" w:rsidRPr="008E1D84">
        <w:rPr>
          <w:rFonts w:ascii="Times New Roman" w:eastAsia="MS Mincho" w:hAnsi="Times New Roman"/>
          <w:b/>
          <w:color w:val="000000" w:themeColor="text1"/>
          <w:szCs w:val="20"/>
        </w:rPr>
        <w:t>enie brutto</w:t>
      </w:r>
      <w:r w:rsidR="00C76753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oferty</w:t>
      </w:r>
      <w:r w:rsidR="001A4EBD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</w:t>
      </w:r>
      <w:r w:rsidRPr="008E1D84">
        <w:rPr>
          <w:rFonts w:ascii="Times New Roman" w:hAnsi="Times New Roman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6B0634B0" w14:textId="77777777" w:rsidR="00B65807" w:rsidRPr="008E1D84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eastAsia="MS Mincho" w:hAnsi="Times New Roman"/>
          <w:color w:val="000000" w:themeColor="text1"/>
          <w:szCs w:val="20"/>
        </w:rPr>
        <w:t>podan</w:t>
      </w:r>
      <w:r w:rsidR="00DE431E" w:rsidRPr="008E1D84">
        <w:rPr>
          <w:rFonts w:ascii="Times New Roman" w:eastAsia="MS Mincho" w:hAnsi="Times New Roman"/>
          <w:color w:val="000000" w:themeColor="text1"/>
          <w:szCs w:val="20"/>
        </w:rPr>
        <w:t>a</w:t>
      </w:r>
      <w:r w:rsidR="00D71216" w:rsidRPr="008E1D84">
        <w:rPr>
          <w:rFonts w:ascii="Times New Roman" w:eastAsia="MS Mincho" w:hAnsi="Times New Roman"/>
          <w:color w:val="000000" w:themeColor="text1"/>
          <w:szCs w:val="20"/>
        </w:rPr>
        <w:t xml:space="preserve"> przez nas</w:t>
      </w:r>
      <w:r w:rsidR="001A4EBD" w:rsidRPr="008E1D84">
        <w:rPr>
          <w:rFonts w:ascii="Times New Roman" w:eastAsia="MS Mincho" w:hAnsi="Times New Roman"/>
          <w:color w:val="000000" w:themeColor="text1"/>
          <w:szCs w:val="20"/>
        </w:rPr>
        <w:t xml:space="preserve"> </w:t>
      </w:r>
      <w:r w:rsidRPr="008E1D84">
        <w:rPr>
          <w:rFonts w:ascii="Times New Roman" w:eastAsia="MS Mincho" w:hAnsi="Times New Roman"/>
          <w:b/>
          <w:color w:val="000000" w:themeColor="text1"/>
          <w:szCs w:val="20"/>
        </w:rPr>
        <w:t>Cen</w:t>
      </w:r>
      <w:r w:rsidR="007B5AC0" w:rsidRPr="008E1D84">
        <w:rPr>
          <w:rFonts w:ascii="Times New Roman" w:eastAsia="MS Mincho" w:hAnsi="Times New Roman"/>
          <w:b/>
          <w:color w:val="000000" w:themeColor="text1"/>
          <w:szCs w:val="20"/>
        </w:rPr>
        <w:t>a</w:t>
      </w:r>
      <w:r w:rsidR="007C59C0" w:rsidRPr="008E1D84">
        <w:rPr>
          <w:rFonts w:ascii="Times New Roman" w:eastAsia="MS Mincho" w:hAnsi="Times New Roman"/>
          <w:b/>
          <w:color w:val="000000" w:themeColor="text1"/>
          <w:szCs w:val="20"/>
        </w:rPr>
        <w:t xml:space="preserve"> </w:t>
      </w:r>
      <w:r w:rsidR="00D71216" w:rsidRPr="008E1D84">
        <w:rPr>
          <w:rFonts w:ascii="Times New Roman" w:hAnsi="Times New Roman"/>
          <w:b/>
          <w:color w:val="000000" w:themeColor="text1"/>
          <w:szCs w:val="20"/>
        </w:rPr>
        <w:t>brutto</w:t>
      </w:r>
      <w:r w:rsidR="00C76753" w:rsidRPr="008E1D84">
        <w:rPr>
          <w:rFonts w:ascii="Times New Roman" w:hAnsi="Times New Roman"/>
          <w:b/>
          <w:color w:val="000000" w:themeColor="text1"/>
          <w:szCs w:val="20"/>
        </w:rPr>
        <w:t xml:space="preserve"> oferty</w:t>
      </w:r>
      <w:r w:rsidR="001A4EBD" w:rsidRPr="008E1D84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="00D71216" w:rsidRPr="008E1D84">
        <w:rPr>
          <w:rFonts w:ascii="Times New Roman" w:hAnsi="Times New Roman"/>
          <w:color w:val="000000" w:themeColor="text1"/>
          <w:szCs w:val="20"/>
        </w:rPr>
        <w:t>będ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zie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stał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a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tzn.</w:t>
      </w:r>
      <w:r w:rsidR="00C426AF" w:rsidRPr="008E1D84">
        <w:rPr>
          <w:rFonts w:ascii="Times New Roman" w:hAnsi="Times New Roman"/>
          <w:color w:val="000000" w:themeColor="text1"/>
          <w:szCs w:val="20"/>
        </w:rPr>
        <w:t> </w:t>
      </w:r>
      <w:r w:rsidR="00D71216" w:rsidRPr="008E1D84">
        <w:rPr>
          <w:rFonts w:ascii="Times New Roman" w:hAnsi="Times New Roman"/>
          <w:color w:val="000000" w:themeColor="text1"/>
          <w:szCs w:val="20"/>
        </w:rPr>
        <w:t>nie ulegn</w:t>
      </w:r>
      <w:r w:rsidR="00DE431E" w:rsidRPr="008E1D84">
        <w:rPr>
          <w:rFonts w:ascii="Times New Roman" w:hAnsi="Times New Roman"/>
          <w:color w:val="000000" w:themeColor="text1"/>
          <w:szCs w:val="20"/>
        </w:rPr>
        <w:t>ie</w:t>
      </w:r>
      <w:r w:rsidR="00D71216" w:rsidRPr="008E1D84">
        <w:rPr>
          <w:rFonts w:ascii="Times New Roman" w:hAnsi="Times New Roman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68204410" w14:textId="77777777" w:rsidR="00B65807" w:rsidRPr="008E1D84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 xml:space="preserve">akceptujemy </w:t>
      </w:r>
      <w:r w:rsidR="00F34B25" w:rsidRPr="008E1D84">
        <w:rPr>
          <w:rFonts w:ascii="Times New Roman" w:hAnsi="Times New Roman"/>
          <w:color w:val="000000" w:themeColor="text1"/>
          <w:szCs w:val="20"/>
        </w:rPr>
        <w:t>3</w:t>
      </w:r>
      <w:r w:rsidRPr="008E1D84">
        <w:rPr>
          <w:rFonts w:ascii="Times New Roman" w:hAnsi="Times New Roman"/>
          <w:color w:val="000000" w:themeColor="text1"/>
          <w:szCs w:val="20"/>
        </w:rPr>
        <w:t>0 dniowy termin związania ofertą, bieg terminu związania ofertą rozpoczyna się</w:t>
      </w:r>
      <w:r w:rsidR="00335349" w:rsidRPr="008E1D84">
        <w:rPr>
          <w:rFonts w:ascii="Times New Roman" w:hAnsi="Times New Roman"/>
          <w:color w:val="000000" w:themeColor="text1"/>
          <w:szCs w:val="20"/>
        </w:rPr>
        <w:t> </w:t>
      </w:r>
      <w:r w:rsidRPr="008E1D84">
        <w:rPr>
          <w:rFonts w:ascii="Times New Roman" w:hAnsi="Times New Roman"/>
          <w:color w:val="000000" w:themeColor="text1"/>
          <w:szCs w:val="20"/>
        </w:rPr>
        <w:t>wraz z</w:t>
      </w:r>
      <w:r w:rsidR="008F2341" w:rsidRPr="008E1D84">
        <w:rPr>
          <w:rFonts w:ascii="Times New Roman" w:hAnsi="Times New Roman"/>
          <w:color w:val="000000" w:themeColor="text1"/>
          <w:szCs w:val="20"/>
        </w:rPr>
        <w:t> </w:t>
      </w:r>
      <w:r w:rsidR="001A4CCF" w:rsidRPr="008E1D84">
        <w:rPr>
          <w:rFonts w:ascii="Times New Roman" w:hAnsi="Times New Roman"/>
          <w:color w:val="000000" w:themeColor="text1"/>
          <w:szCs w:val="20"/>
        </w:rPr>
        <w:t>upływem terminu składania ofert</w:t>
      </w:r>
      <w:r w:rsidR="004A3B5B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38E00B08" w14:textId="77777777" w:rsidR="004A3B5B" w:rsidRPr="008E1D84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 xml:space="preserve">zapoznaliśmy się i </w:t>
      </w:r>
      <w:r w:rsidR="00D154E9" w:rsidRPr="008E1D84">
        <w:rPr>
          <w:rFonts w:ascii="Times New Roman" w:hAnsi="Times New Roman"/>
          <w:color w:val="000000" w:themeColor="text1"/>
          <w:szCs w:val="20"/>
        </w:rPr>
        <w:t>akceptujemy</w:t>
      </w:r>
      <w:r w:rsidRPr="008E1D84">
        <w:rPr>
          <w:rFonts w:ascii="Times New Roman" w:hAnsi="Times New Roman"/>
          <w:color w:val="000000" w:themeColor="text1"/>
          <w:szCs w:val="20"/>
        </w:rPr>
        <w:t xml:space="preserve"> klauzulę dotyczącą przetwarzania danych osobowych</w:t>
      </w:r>
      <w:r w:rsidR="001A4EBD" w:rsidRPr="008E1D84">
        <w:rPr>
          <w:rFonts w:ascii="Times New Roman" w:hAnsi="Times New Roman"/>
          <w:color w:val="000000" w:themeColor="text1"/>
          <w:szCs w:val="20"/>
        </w:rPr>
        <w:t>,</w:t>
      </w:r>
    </w:p>
    <w:p w14:paraId="0613F6FE" w14:textId="77777777" w:rsidR="00EC4757" w:rsidRPr="008E1D84" w:rsidRDefault="00CE333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46F733E2" w14:textId="77777777" w:rsidR="006907C3" w:rsidRPr="008E1D84" w:rsidRDefault="00D71216" w:rsidP="00335349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Wadium</w:t>
      </w:r>
      <w:r w:rsidR="00CF0D9A" w:rsidRPr="008E1D84">
        <w:rPr>
          <w:rFonts w:ascii="Times New Roman" w:hAnsi="Times New Roman"/>
          <w:color w:val="000000" w:themeColor="text1"/>
          <w:szCs w:val="20"/>
        </w:rPr>
        <w:t xml:space="preserve"> </w:t>
      </w:r>
      <w:r w:rsidR="008579A9" w:rsidRPr="008E1D84">
        <w:rPr>
          <w:rFonts w:ascii="Times New Roman" w:hAnsi="Times New Roman"/>
          <w:color w:val="000000" w:themeColor="text1"/>
          <w:szCs w:val="20"/>
        </w:rPr>
        <w:t>w kwocie …………….. zł - zostało wniesione w dniu …………………………….</w:t>
      </w:r>
      <w:r w:rsidR="008579A9" w:rsidRPr="008E1D84">
        <w:rPr>
          <w:rFonts w:ascii="Times New Roman" w:hAnsi="Times New Roman"/>
          <w:color w:val="000000" w:themeColor="text1"/>
          <w:szCs w:val="20"/>
        </w:rPr>
        <w:tab/>
        <w:t xml:space="preserve"> w formie </w:t>
      </w:r>
      <w:r w:rsidR="008579A9"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148E3521" w14:textId="77777777" w:rsidR="00B65807" w:rsidRPr="008E1D84" w:rsidRDefault="00B65807" w:rsidP="00335349">
      <w:pPr>
        <w:numPr>
          <w:ilvl w:val="0"/>
          <w:numId w:val="5"/>
        </w:numPr>
        <w:tabs>
          <w:tab w:val="clear" w:pos="540"/>
          <w:tab w:val="left" w:leader="dot" w:pos="9072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2E98E62A" w14:textId="77777777" w:rsidR="00B65807" w:rsidRPr="008E1D84" w:rsidRDefault="00B65807" w:rsidP="00335349">
      <w:pPr>
        <w:tabs>
          <w:tab w:val="left" w:leader="dot" w:pos="9072"/>
        </w:tabs>
        <w:ind w:left="426"/>
        <w:rPr>
          <w:rFonts w:ascii="Times New Roman" w:hAnsi="Times New Roman"/>
          <w:snapToGrid w:val="0"/>
          <w:color w:val="000000" w:themeColor="text1"/>
          <w:szCs w:val="20"/>
        </w:rPr>
      </w:pPr>
      <w:r w:rsidRPr="008E1D84">
        <w:rPr>
          <w:rFonts w:ascii="Times New Roman" w:hAnsi="Times New Roman"/>
          <w:snapToGrid w:val="0"/>
          <w:color w:val="000000" w:themeColor="text1"/>
          <w:szCs w:val="20"/>
        </w:rPr>
        <w:t>Imię i nazwisko:</w:t>
      </w:r>
      <w:r w:rsidRPr="008E1D84">
        <w:rPr>
          <w:rFonts w:ascii="Times New Roman" w:hAnsi="Times New Roman"/>
          <w:snapToGrid w:val="0"/>
          <w:color w:val="000000" w:themeColor="text1"/>
          <w:szCs w:val="20"/>
        </w:rPr>
        <w:tab/>
      </w:r>
    </w:p>
    <w:p w14:paraId="3AC2B56C" w14:textId="77777777" w:rsidR="00B65807" w:rsidRPr="008E1D84" w:rsidRDefault="00B65807" w:rsidP="00335349">
      <w:pPr>
        <w:tabs>
          <w:tab w:val="left" w:leader="dot" w:pos="9072"/>
        </w:tabs>
        <w:ind w:left="426"/>
        <w:rPr>
          <w:rFonts w:ascii="Times New Roman" w:hAnsi="Times New Roman"/>
          <w:snapToGrid w:val="0"/>
          <w:color w:val="000000" w:themeColor="text1"/>
          <w:szCs w:val="20"/>
        </w:rPr>
      </w:pPr>
      <w:r w:rsidRPr="008E1D84">
        <w:rPr>
          <w:rFonts w:ascii="Times New Roman" w:hAnsi="Times New Roman"/>
          <w:snapToGrid w:val="0"/>
          <w:color w:val="000000" w:themeColor="text1"/>
          <w:szCs w:val="20"/>
        </w:rPr>
        <w:t>adres poczty elektronicznej:</w:t>
      </w:r>
      <w:r w:rsidRPr="008E1D84">
        <w:rPr>
          <w:rFonts w:ascii="Times New Roman" w:hAnsi="Times New Roman"/>
          <w:snapToGrid w:val="0"/>
          <w:color w:val="000000" w:themeColor="text1"/>
          <w:szCs w:val="20"/>
        </w:rPr>
        <w:tab/>
      </w:r>
    </w:p>
    <w:p w14:paraId="5AB6B3BE" w14:textId="77777777" w:rsidR="00E53CC4" w:rsidRPr="008E1D84" w:rsidRDefault="00E53CC4" w:rsidP="004510D0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ind w:left="426" w:hanging="426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>Oświadczamy, iż należymy do kategorii małych i średnich przedsiębiorstw w rozumieniu Załącznika nr 1 do Rozporządzenia Komisji (UE) Nr 651/2014 z dnia 17 czerwca 2014 r. uznającego niektóre rodzaje pomocy za zgodne z rynkiem wewnętrznym w zastosowaniu art. 107 i 108 Traktatu</w:t>
      </w:r>
      <w:r w:rsidR="009F17E0" w:rsidRPr="008E1D84">
        <w:rPr>
          <w:rFonts w:ascii="Times New Roman" w:hAnsi="Times New Roman"/>
          <w:i/>
          <w:color w:val="000000" w:themeColor="text1"/>
          <w:sz w:val="18"/>
          <w:szCs w:val="18"/>
        </w:rPr>
        <w:t xml:space="preserve">(zaznaczyć właściwe – w przypadku </w:t>
      </w:r>
      <w:r w:rsidR="009F17E0" w:rsidRPr="008E1D84">
        <w:rPr>
          <w:rFonts w:ascii="Times New Roman" w:hAnsi="Times New Roman"/>
          <w:i/>
          <w:color w:val="000000" w:themeColor="text1"/>
          <w:sz w:val="18"/>
          <w:szCs w:val="18"/>
        </w:rPr>
        <w:lastRenderedPageBreak/>
        <w:t>braku zaznaczenia którejkolwiek odpowiedzi Zamawiający będzie przyjmował, iż Wykonawca należy do kategorii małych i średnich przedsiębiorstw)</w:t>
      </w:r>
      <w:r w:rsidRPr="008E1D84">
        <w:rPr>
          <w:rFonts w:ascii="Times New Roman" w:hAnsi="Times New Roman"/>
          <w:color w:val="000000" w:themeColor="text1"/>
          <w:szCs w:val="20"/>
        </w:rPr>
        <w:t>:</w:t>
      </w:r>
    </w:p>
    <w:p w14:paraId="2E1A731D" w14:textId="77777777" w:rsidR="00963830" w:rsidRPr="008E1D84" w:rsidRDefault="00963830" w:rsidP="007F5FA6">
      <w:pPr>
        <w:tabs>
          <w:tab w:val="num" w:pos="2268"/>
          <w:tab w:val="left" w:pos="6804"/>
        </w:tabs>
        <w:ind w:left="357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sym w:font="Symbol" w:char="F07F"/>
      </w:r>
      <w:r w:rsidRPr="008E1D84">
        <w:rPr>
          <w:rFonts w:ascii="Times New Roman" w:hAnsi="Times New Roman"/>
          <w:color w:val="000000" w:themeColor="text1"/>
          <w:szCs w:val="20"/>
        </w:rPr>
        <w:t xml:space="preserve"> TAK,</w:t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sym w:font="Symbol" w:char="F07F"/>
      </w:r>
      <w:r w:rsidRPr="008E1D84">
        <w:rPr>
          <w:rFonts w:ascii="Times New Roman" w:hAnsi="Times New Roman"/>
          <w:color w:val="000000" w:themeColor="text1"/>
          <w:szCs w:val="20"/>
        </w:rPr>
        <w:t xml:space="preserve"> NIE</w:t>
      </w:r>
    </w:p>
    <w:p w14:paraId="0471A98D" w14:textId="77777777" w:rsidR="00B65807" w:rsidRPr="008E1D84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Cs w:val="20"/>
        </w:rPr>
      </w:pP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  <w:r w:rsidRPr="008E1D84">
        <w:rPr>
          <w:rFonts w:ascii="Times New Roman" w:hAnsi="Times New Roman"/>
          <w:color w:val="000000" w:themeColor="text1"/>
          <w:szCs w:val="20"/>
        </w:rPr>
        <w:tab/>
      </w:r>
    </w:p>
    <w:p w14:paraId="17823940" w14:textId="77777777" w:rsidR="00B65807" w:rsidRPr="008E1D84" w:rsidRDefault="00B65807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18"/>
          <w:szCs w:val="18"/>
        </w:rPr>
      </w:pP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 xml:space="preserve">(data) </w:t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>(pieczęć i podpis osób/osoby uprawnionej do reprezentowania</w:t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br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</w:r>
      <w:r w:rsidRPr="008E1D84">
        <w:rPr>
          <w:rFonts w:ascii="Times New Roman" w:hAnsi="Times New Roman"/>
          <w:color w:val="000000" w:themeColor="text1"/>
          <w:sz w:val="18"/>
          <w:szCs w:val="18"/>
        </w:rPr>
        <w:tab/>
        <w:t>Wykonawcy i składania oświadczeń woli w jego imieniu)</w:t>
      </w:r>
    </w:p>
    <w:p w14:paraId="79DB1A79" w14:textId="77777777" w:rsidR="00CC2706" w:rsidRPr="008E1D84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18"/>
          <w:szCs w:val="18"/>
        </w:rPr>
      </w:pPr>
    </w:p>
    <w:p w14:paraId="65938612" w14:textId="77777777" w:rsidR="00B65807" w:rsidRPr="008E1D84" w:rsidRDefault="00B65807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Pr="008E1D84">
        <w:rPr>
          <w:rFonts w:ascii="Times New Roman" w:hAnsi="Times New Roman"/>
          <w:b/>
          <w:color w:val="000000" w:themeColor="text1"/>
          <w:szCs w:val="20"/>
        </w:rPr>
        <w:tab/>
        <w:t>w przypadku osób fizycznych składających ofertę zgodnie z art. 43</w:t>
      </w:r>
      <w:r w:rsidRPr="008E1D84">
        <w:rPr>
          <w:rFonts w:ascii="Times New Roman" w:hAnsi="Times New Roman"/>
          <w:b/>
          <w:color w:val="000000" w:themeColor="text1"/>
          <w:szCs w:val="20"/>
          <w:vertAlign w:val="superscript"/>
        </w:rPr>
        <w:t>4</w:t>
      </w:r>
      <w:r w:rsidRPr="008E1D84">
        <w:rPr>
          <w:rFonts w:ascii="Times New Roman" w:hAnsi="Times New Roman"/>
          <w:b/>
          <w:color w:val="000000" w:themeColor="text1"/>
          <w:szCs w:val="20"/>
        </w:rPr>
        <w:t xml:space="preserve"> Kodek</w:t>
      </w:r>
      <w:r w:rsidR="00111F84" w:rsidRPr="008E1D84">
        <w:rPr>
          <w:rFonts w:ascii="Times New Roman" w:hAnsi="Times New Roman"/>
          <w:b/>
          <w:color w:val="000000" w:themeColor="text1"/>
          <w:szCs w:val="20"/>
        </w:rPr>
        <w:t>s</w:t>
      </w:r>
      <w:r w:rsidRPr="008E1D84">
        <w:rPr>
          <w:rFonts w:ascii="Times New Roman" w:hAnsi="Times New Roman"/>
          <w:b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8E1D84">
        <w:rPr>
          <w:rFonts w:ascii="Times New Roman" w:hAnsi="Times New Roman"/>
          <w:b/>
          <w:color w:val="000000" w:themeColor="text1"/>
          <w:szCs w:val="20"/>
        </w:rPr>
        <w:t xml:space="preserve"> nazwiska wszystkich wspólników</w:t>
      </w:r>
    </w:p>
    <w:p w14:paraId="678B52F4" w14:textId="77777777" w:rsidR="00E57C51" w:rsidRPr="008E1D84" w:rsidRDefault="00B65807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="00A71F4F" w:rsidRPr="008E1D84">
        <w:rPr>
          <w:rFonts w:ascii="Times New Roman" w:hAnsi="Times New Roman"/>
          <w:b/>
          <w:color w:val="000000" w:themeColor="text1"/>
          <w:szCs w:val="20"/>
        </w:rPr>
        <w:t>*</w:t>
      </w:r>
      <w:r w:rsidRPr="008E1D84">
        <w:rPr>
          <w:rFonts w:ascii="Times New Roman" w:hAnsi="Times New Roman"/>
          <w:b/>
          <w:color w:val="000000" w:themeColor="text1"/>
          <w:szCs w:val="20"/>
        </w:rPr>
        <w:tab/>
        <w:t>niepotrzebne skreślić</w:t>
      </w:r>
    </w:p>
    <w:p w14:paraId="66FA427D" w14:textId="77777777" w:rsidR="00CE3337" w:rsidRPr="008E1D84" w:rsidRDefault="00DE431E" w:rsidP="007F5FA6">
      <w:pPr>
        <w:ind w:left="397" w:hanging="397"/>
        <w:rPr>
          <w:rFonts w:ascii="Times New Roman" w:hAnsi="Times New Roman"/>
          <w:b/>
          <w:color w:val="000000" w:themeColor="text1"/>
          <w:szCs w:val="20"/>
        </w:rPr>
      </w:pPr>
      <w:r w:rsidRPr="008E1D84">
        <w:rPr>
          <w:rFonts w:ascii="Times New Roman" w:hAnsi="Times New Roman"/>
          <w:b/>
          <w:color w:val="000000" w:themeColor="text1"/>
        </w:rPr>
        <w:t>*</w:t>
      </w:r>
      <w:r w:rsidR="00CE3337" w:rsidRPr="008E1D84">
        <w:rPr>
          <w:rFonts w:ascii="Times New Roman" w:hAnsi="Times New Roman"/>
          <w:b/>
          <w:color w:val="000000" w:themeColor="text1"/>
        </w:rPr>
        <w:t>**</w:t>
      </w:r>
      <w:r w:rsidR="00CE3337" w:rsidRPr="008E1D84">
        <w:rPr>
          <w:rFonts w:ascii="Times New Roman" w:hAnsi="Times New Roman"/>
          <w:b/>
          <w:color w:val="000000" w:themeColor="text1"/>
        </w:rPr>
        <w:tab/>
        <w:t>rozporządzenie Parlamentu Europejskiego i Rady (UE) 2016/679 z dnia 27 kwietnia 2016 r. w sprawie ochrony osób fizycznych w związku z przetwarzaniem danych osobowych i</w:t>
      </w:r>
      <w:r w:rsidRPr="008E1D84">
        <w:rPr>
          <w:rFonts w:ascii="Times New Roman" w:hAnsi="Times New Roman"/>
          <w:b/>
          <w:color w:val="000000" w:themeColor="text1"/>
        </w:rPr>
        <w:t> </w:t>
      </w:r>
      <w:r w:rsidR="00CE3337" w:rsidRPr="008E1D84">
        <w:rPr>
          <w:rFonts w:ascii="Times New Roman" w:hAnsi="Times New Roman"/>
          <w:b/>
          <w:color w:val="000000" w:themeColor="text1"/>
        </w:rPr>
        <w:t>w</w:t>
      </w:r>
      <w:r w:rsidRPr="008E1D84">
        <w:rPr>
          <w:rFonts w:ascii="Times New Roman" w:hAnsi="Times New Roman"/>
          <w:b/>
          <w:color w:val="000000" w:themeColor="text1"/>
        </w:rPr>
        <w:t> </w:t>
      </w:r>
      <w:r w:rsidR="00CE3337" w:rsidRPr="008E1D84">
        <w:rPr>
          <w:rFonts w:ascii="Times New Roman" w:hAnsi="Times New Roman"/>
          <w:b/>
          <w:color w:val="000000" w:themeColor="text1"/>
        </w:rPr>
        <w:t>sprawie swobodnego przepływu takich danych oraz uchylenia dyrektywy 95/46/WE (ogólne rozporządzenie o ochronie danych) (Dz. Urz. UE L 119 z 04.05.2016, str. 1)</w:t>
      </w:r>
    </w:p>
    <w:sectPr w:rsidR="00CE3337" w:rsidRPr="008E1D84" w:rsidSect="0021023D">
      <w:footerReference w:type="default" r:id="rId8"/>
      <w:footerReference w:type="first" r:id="rId9"/>
      <w:pgSz w:w="11907" w:h="16840" w:code="9"/>
      <w:pgMar w:top="1417" w:right="1417" w:bottom="1417" w:left="1417" w:header="709" w:footer="6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FD4A6" w14:textId="77777777" w:rsidR="00197EA9" w:rsidRDefault="00197EA9">
      <w:r>
        <w:separator/>
      </w:r>
    </w:p>
  </w:endnote>
  <w:endnote w:type="continuationSeparator" w:id="0">
    <w:p w14:paraId="06D56A87" w14:textId="77777777" w:rsidR="00197EA9" w:rsidRDefault="00197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AEA02" w14:textId="77777777" w:rsidR="00BA408F" w:rsidRDefault="004B2BA3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001580">
      <w:rPr>
        <w:noProof/>
        <w:sz w:val="18"/>
        <w:szCs w:val="18"/>
      </w:rPr>
      <w:t>2</w:t>
    </w:r>
    <w:r w:rsidRPr="00424047">
      <w:rPr>
        <w:sz w:val="18"/>
        <w:szCs w:val="18"/>
      </w:rPr>
      <w:fldChar w:fldCharType="end"/>
    </w:r>
  </w:p>
  <w:p w14:paraId="1A88C4A4" w14:textId="03C874D7" w:rsidR="0021023D" w:rsidRPr="00424047" w:rsidRDefault="0021023D" w:rsidP="00F320E7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99E37" w14:textId="3EC83426" w:rsidR="007E5DCE" w:rsidRDefault="007E5DCE" w:rsidP="007E5DCE">
    <w:pPr>
      <w:pStyle w:val="Stopka"/>
      <w:jc w:val="center"/>
    </w:pPr>
    <w:r>
      <w:rPr>
        <w:noProof/>
      </w:rPr>
      <w:drawing>
        <wp:inline distT="0" distB="0" distL="0" distR="0" wp14:anchorId="21856169" wp14:editId="14F6B730">
          <wp:extent cx="4979035" cy="636270"/>
          <wp:effectExtent l="0" t="0" r="0" b="0"/>
          <wp:docPr id="1662108009" name="Obraz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2108009" name="Obraz 13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79035" cy="63627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E3889" w14:textId="77777777" w:rsidR="00197EA9" w:rsidRDefault="00197EA9">
      <w:r>
        <w:separator/>
      </w:r>
    </w:p>
  </w:footnote>
  <w:footnote w:type="continuationSeparator" w:id="0">
    <w:p w14:paraId="43C3A08C" w14:textId="77777777" w:rsidR="00197EA9" w:rsidRDefault="00197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331990">
    <w:abstractNumId w:val="10"/>
  </w:num>
  <w:num w:numId="2" w16cid:durableId="1868131990">
    <w:abstractNumId w:val="8"/>
  </w:num>
  <w:num w:numId="3" w16cid:durableId="280189455">
    <w:abstractNumId w:val="17"/>
  </w:num>
  <w:num w:numId="4" w16cid:durableId="2014409019">
    <w:abstractNumId w:val="13"/>
  </w:num>
  <w:num w:numId="5" w16cid:durableId="393889366">
    <w:abstractNumId w:val="18"/>
  </w:num>
  <w:num w:numId="6" w16cid:durableId="1343554372">
    <w:abstractNumId w:val="22"/>
  </w:num>
  <w:num w:numId="7" w16cid:durableId="1252086741">
    <w:abstractNumId w:val="16"/>
  </w:num>
  <w:num w:numId="8" w16cid:durableId="1191410063">
    <w:abstractNumId w:val="5"/>
  </w:num>
  <w:num w:numId="9" w16cid:durableId="248975847">
    <w:abstractNumId w:val="21"/>
  </w:num>
  <w:num w:numId="10" w16cid:durableId="216285280">
    <w:abstractNumId w:val="9"/>
  </w:num>
  <w:num w:numId="11" w16cid:durableId="999578908">
    <w:abstractNumId w:val="20"/>
  </w:num>
  <w:num w:numId="12" w16cid:durableId="132602890">
    <w:abstractNumId w:val="7"/>
  </w:num>
  <w:num w:numId="13" w16cid:durableId="2074229497">
    <w:abstractNumId w:val="14"/>
  </w:num>
  <w:num w:numId="14" w16cid:durableId="869076332">
    <w:abstractNumId w:val="15"/>
  </w:num>
  <w:num w:numId="15" w16cid:durableId="235677267">
    <w:abstractNumId w:val="11"/>
  </w:num>
  <w:num w:numId="16" w16cid:durableId="293995718">
    <w:abstractNumId w:val="12"/>
  </w:num>
  <w:num w:numId="17" w16cid:durableId="212888589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58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018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600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2EC7"/>
    <w:rsid w:val="00143E7B"/>
    <w:rsid w:val="0014452E"/>
    <w:rsid w:val="00144AF5"/>
    <w:rsid w:val="00144B9E"/>
    <w:rsid w:val="001453F1"/>
    <w:rsid w:val="00145EFE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97EA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03BE"/>
    <w:rsid w:val="001E056C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0E4"/>
    <w:rsid w:val="00206C66"/>
    <w:rsid w:val="00207200"/>
    <w:rsid w:val="00207E90"/>
    <w:rsid w:val="0021023D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2A3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B10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716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3E28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084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66B7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38A3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2F4B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097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1C05"/>
    <w:rsid w:val="003C27AD"/>
    <w:rsid w:val="003C3A0F"/>
    <w:rsid w:val="003C3A53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0EED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644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2CB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0B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5EB9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69B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1926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25B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1532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65B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5BE"/>
    <w:rsid w:val="006537F3"/>
    <w:rsid w:val="00654930"/>
    <w:rsid w:val="00654AC5"/>
    <w:rsid w:val="00654F02"/>
    <w:rsid w:val="006563C6"/>
    <w:rsid w:val="006566C4"/>
    <w:rsid w:val="006569E9"/>
    <w:rsid w:val="00657326"/>
    <w:rsid w:val="0065777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D3B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72D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A10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3EDC"/>
    <w:rsid w:val="007140BB"/>
    <w:rsid w:val="007143DC"/>
    <w:rsid w:val="0071479E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0FEB"/>
    <w:rsid w:val="00721707"/>
    <w:rsid w:val="00721CD2"/>
    <w:rsid w:val="007224F7"/>
    <w:rsid w:val="00722B50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6ED1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1C1E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156C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5DCE"/>
    <w:rsid w:val="007E6710"/>
    <w:rsid w:val="007E76EF"/>
    <w:rsid w:val="007E798F"/>
    <w:rsid w:val="007E79EE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E08"/>
    <w:rsid w:val="00820B1A"/>
    <w:rsid w:val="00821350"/>
    <w:rsid w:val="00821AE9"/>
    <w:rsid w:val="00821EAD"/>
    <w:rsid w:val="008228E0"/>
    <w:rsid w:val="0082552D"/>
    <w:rsid w:val="00825CBE"/>
    <w:rsid w:val="00825E47"/>
    <w:rsid w:val="00826F54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882"/>
    <w:rsid w:val="00851A00"/>
    <w:rsid w:val="00852CD2"/>
    <w:rsid w:val="0085334B"/>
    <w:rsid w:val="00853BA1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AA6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0C7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1D84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27FFD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670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4657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1C03"/>
    <w:rsid w:val="009B348E"/>
    <w:rsid w:val="009B34FF"/>
    <w:rsid w:val="009B3B18"/>
    <w:rsid w:val="009B3D4B"/>
    <w:rsid w:val="009B4949"/>
    <w:rsid w:val="009B50CE"/>
    <w:rsid w:val="009B5799"/>
    <w:rsid w:val="009B6FA8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03C9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6C5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584"/>
    <w:rsid w:val="00A249FD"/>
    <w:rsid w:val="00A251D0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4936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85C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03E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87CE8"/>
    <w:rsid w:val="00A9072A"/>
    <w:rsid w:val="00A92C5F"/>
    <w:rsid w:val="00A93234"/>
    <w:rsid w:val="00A957E7"/>
    <w:rsid w:val="00A96386"/>
    <w:rsid w:val="00A97233"/>
    <w:rsid w:val="00AA01D0"/>
    <w:rsid w:val="00AA0232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0A5A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414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3BF6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3FCD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4C4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248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3A72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0C7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42"/>
    <w:rsid w:val="00D25AC4"/>
    <w:rsid w:val="00D265E5"/>
    <w:rsid w:val="00D2664F"/>
    <w:rsid w:val="00D266BB"/>
    <w:rsid w:val="00D30144"/>
    <w:rsid w:val="00D3099A"/>
    <w:rsid w:val="00D30A1E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0DC9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706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0273"/>
    <w:rsid w:val="00DB176B"/>
    <w:rsid w:val="00DB180F"/>
    <w:rsid w:val="00DB34B0"/>
    <w:rsid w:val="00DB38A5"/>
    <w:rsid w:val="00DB3DC0"/>
    <w:rsid w:val="00DB5536"/>
    <w:rsid w:val="00DB58BE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429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769E5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0E7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0A1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3C299C"/>
  <w15:docId w15:val="{6EE76E34-7BE8-4153-A9CA-62C3F946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25A42"/>
    <w:pPr>
      <w:tabs>
        <w:tab w:val="right" w:pos="9072"/>
      </w:tabs>
      <w:jc w:val="right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9B3D4B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A1756-7F93-4FBB-8EEB-186E90EA3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701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Justyna Chabir</cp:lastModifiedBy>
  <cp:revision>28</cp:revision>
  <cp:lastPrinted>2024-08-09T11:12:00Z</cp:lastPrinted>
  <dcterms:created xsi:type="dcterms:W3CDTF">2022-11-07T10:25:00Z</dcterms:created>
  <dcterms:modified xsi:type="dcterms:W3CDTF">2026-01-16T09:33:00Z</dcterms:modified>
</cp:coreProperties>
</file>